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15B6905C" w:rsidR="00A91E5D" w:rsidRDefault="001B2D73" w:rsidP="00D52CF3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D52CF3">
        <w:rPr>
          <w:rFonts w:cs="Calibri"/>
          <w:sz w:val="24"/>
        </w:rPr>
        <w:t>3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D52CF3">
      <w:pPr>
        <w:spacing w:after="0" w:line="360" w:lineRule="auto"/>
        <w:rPr>
          <w:rFonts w:cs="Calibri"/>
          <w:sz w:val="24"/>
        </w:rPr>
      </w:pPr>
    </w:p>
    <w:p w14:paraId="77E8233E" w14:textId="665256DC" w:rsidR="00D52CF3" w:rsidRPr="00552F04" w:rsidRDefault="00210730" w:rsidP="00D52CF3">
      <w:pPr>
        <w:spacing w:after="0" w:line="360" w:lineRule="auto"/>
        <w:rPr>
          <w:rFonts w:cs="Calibri"/>
          <w:b/>
          <w:bCs/>
          <w:kern w:val="2"/>
          <w:sz w:val="24"/>
          <w:szCs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D52CF3">
        <w:rPr>
          <w:rFonts w:cs="Calibri"/>
          <w:sz w:val="24"/>
        </w:rPr>
        <w:t xml:space="preserve"> </w:t>
      </w:r>
      <w:bookmarkStart w:id="0" w:name="_Hlk215923168"/>
      <w:bookmarkStart w:id="1" w:name="_Hlk211584993"/>
      <w:r w:rsidR="00962A35" w:rsidRPr="00962A35">
        <w:rPr>
          <w:rFonts w:cs="Calibri"/>
          <w:b/>
          <w:bCs/>
          <w:sz w:val="24"/>
          <w:szCs w:val="24"/>
        </w:rPr>
        <w:t xml:space="preserve">Dostawa </w:t>
      </w:r>
      <w:bookmarkEnd w:id="0"/>
      <w:r w:rsidR="00452C05" w:rsidRPr="00452C05">
        <w:rPr>
          <w:rFonts w:cs="Calibri"/>
          <w:b/>
          <w:bCs/>
          <w:sz w:val="24"/>
          <w:szCs w:val="24"/>
        </w:rPr>
        <w:t>zestawu stołów i krzeseł</w:t>
      </w:r>
      <w:r w:rsidR="00962A35" w:rsidRPr="00962A35">
        <w:rPr>
          <w:rFonts w:cs="Calibri"/>
          <w:sz w:val="24"/>
          <w:szCs w:val="24"/>
        </w:rPr>
        <w:t>, udzielanego</w:t>
      </w:r>
      <w:r w:rsidR="00962A35">
        <w:rPr>
          <w:rFonts w:cs="Calibri"/>
          <w:b/>
          <w:bCs/>
          <w:sz w:val="24"/>
          <w:szCs w:val="24"/>
        </w:rPr>
        <w:t xml:space="preserve"> </w:t>
      </w:r>
      <w:r w:rsidR="00D52CF3">
        <w:rPr>
          <w:rFonts w:cs="Calibri"/>
          <w:sz w:val="24"/>
          <w:szCs w:val="24"/>
        </w:rPr>
        <w:t xml:space="preserve">przez </w:t>
      </w:r>
      <w:r w:rsidR="0060074C" w:rsidRPr="0060074C">
        <w:rPr>
          <w:rFonts w:cs="Calibri"/>
          <w:sz w:val="24"/>
          <w:szCs w:val="24"/>
        </w:rPr>
        <w:t>ZR Hotele Aram Raoof Spółk</w:t>
      </w:r>
      <w:r w:rsidR="0060074C">
        <w:rPr>
          <w:rFonts w:cs="Calibri"/>
          <w:sz w:val="24"/>
          <w:szCs w:val="24"/>
        </w:rPr>
        <w:t>ę</w:t>
      </w:r>
      <w:r w:rsidR="0060074C" w:rsidRPr="0060074C">
        <w:rPr>
          <w:rFonts w:cs="Calibri"/>
          <w:sz w:val="24"/>
          <w:szCs w:val="24"/>
        </w:rPr>
        <w:t xml:space="preserve"> Komandytow</w:t>
      </w:r>
      <w:r w:rsidR="0060074C">
        <w:rPr>
          <w:rFonts w:cs="Calibri"/>
          <w:sz w:val="24"/>
          <w:szCs w:val="24"/>
        </w:rPr>
        <w:t>ą</w:t>
      </w:r>
      <w:r w:rsidR="00D52CF3">
        <w:rPr>
          <w:rFonts w:cs="Calibri"/>
          <w:sz w:val="24"/>
          <w:szCs w:val="24"/>
        </w:rPr>
        <w:t xml:space="preserve"> z siedzibą pod adresem: </w:t>
      </w:r>
      <w:r w:rsidR="00962A35" w:rsidRPr="00962A35">
        <w:rPr>
          <w:rFonts w:cs="Calibri"/>
          <w:sz w:val="24"/>
          <w:szCs w:val="24"/>
        </w:rPr>
        <w:t>ul. Jodłowa 13</w:t>
      </w:r>
      <w:r w:rsidR="00962A35">
        <w:rPr>
          <w:rFonts w:cs="Calibri"/>
          <w:sz w:val="24"/>
          <w:szCs w:val="24"/>
        </w:rPr>
        <w:t xml:space="preserve">, </w:t>
      </w:r>
      <w:r w:rsidR="00D52CF3">
        <w:rPr>
          <w:rFonts w:cs="Calibri"/>
          <w:sz w:val="24"/>
          <w:szCs w:val="24"/>
        </w:rPr>
        <w:t>30-251 Kraków, posiadającą NIP 6772078407, REGON 351563033</w:t>
      </w:r>
    </w:p>
    <w:bookmarkEnd w:id="1"/>
    <w:p w14:paraId="6BD59D77" w14:textId="77777777" w:rsidR="00EA40FC" w:rsidRDefault="00EA40FC" w:rsidP="00D52CF3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D52CF3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2" w:name="_Hlk37066328"/>
      <w:r>
        <w:rPr>
          <w:rFonts w:cs="Calibri"/>
          <w:b/>
          <w:sz w:val="24"/>
        </w:rPr>
        <w:t>Dane wykonawcy</w:t>
      </w:r>
      <w:bookmarkEnd w:id="2"/>
    </w:p>
    <w:p w14:paraId="48206F15" w14:textId="2D61ECED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D52CF3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D52CF3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7EA4123E" w:rsidR="001679C8" w:rsidRDefault="00210730" w:rsidP="00D52CF3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>z</w:t>
      </w:r>
      <w:r w:rsidR="001D0D0B">
        <w:rPr>
          <w:rFonts w:cs="Calibri"/>
          <w:sz w:val="24"/>
        </w:rPr>
        <w:t>e</w:t>
      </w:r>
      <w:r w:rsidR="00741D61">
        <w:rPr>
          <w:rFonts w:cs="Calibri"/>
          <w:sz w:val="24"/>
        </w:rPr>
        <w:t xml:space="preserve"> </w:t>
      </w:r>
      <w:r w:rsidR="0060074C" w:rsidRPr="0060074C">
        <w:rPr>
          <w:rFonts w:cs="Calibri"/>
          <w:sz w:val="24"/>
        </w:rPr>
        <w:t>ZR Hotele Aram Raoof Spółk</w:t>
      </w:r>
      <w:r w:rsidR="0060074C">
        <w:rPr>
          <w:rFonts w:cs="Calibri"/>
          <w:sz w:val="24"/>
        </w:rPr>
        <w:t>ą</w:t>
      </w:r>
      <w:r w:rsidR="0060074C" w:rsidRPr="0060074C">
        <w:rPr>
          <w:rFonts w:cs="Calibri"/>
          <w:sz w:val="24"/>
        </w:rPr>
        <w:t xml:space="preserve"> Komandytow</w:t>
      </w:r>
      <w:r w:rsidR="0060074C">
        <w:rPr>
          <w:rFonts w:cs="Calibri"/>
          <w:sz w:val="24"/>
        </w:rPr>
        <w:t>ą,</w:t>
      </w:r>
      <w:r w:rsidR="001811F0" w:rsidRPr="001811F0">
        <w:rPr>
          <w:rFonts w:cs="Calibri"/>
          <w:sz w:val="24"/>
        </w:rPr>
        <w:t xml:space="preserve"> z siedzibą pod adresem: </w:t>
      </w:r>
      <w:r w:rsidR="00FE28B5" w:rsidRPr="00FE28B5">
        <w:rPr>
          <w:rFonts w:cs="Calibri"/>
          <w:sz w:val="24"/>
        </w:rPr>
        <w:t>ul.</w:t>
      </w:r>
      <w:r w:rsidR="00D52CF3">
        <w:rPr>
          <w:rFonts w:cs="Calibri"/>
          <w:sz w:val="24"/>
        </w:rPr>
        <w:t> </w:t>
      </w:r>
      <w:r w:rsidR="00FE28B5" w:rsidRPr="00FE28B5">
        <w:rPr>
          <w:rFonts w:cs="Calibri"/>
          <w:sz w:val="24"/>
        </w:rPr>
        <w:t>Jodłowa 13, 30-251 Kraków</w:t>
      </w:r>
      <w:r w:rsidR="001811F0" w:rsidRPr="001811F0">
        <w:rPr>
          <w:rFonts w:cs="Calibri"/>
          <w:sz w:val="24"/>
        </w:rPr>
        <w:t xml:space="preserve">, posiadającą NIP: </w:t>
      </w:r>
      <w:r w:rsidR="00DB7D7A" w:rsidRPr="00DB7D7A">
        <w:rPr>
          <w:rFonts w:cs="Calibri"/>
          <w:sz w:val="24"/>
        </w:rPr>
        <w:t>6772078407</w:t>
      </w:r>
      <w:r w:rsidR="001811F0" w:rsidRPr="001811F0">
        <w:rPr>
          <w:rFonts w:cs="Calibri"/>
          <w:sz w:val="24"/>
        </w:rPr>
        <w:t xml:space="preserve">, REGON: </w:t>
      </w:r>
      <w:r w:rsidR="007A533F" w:rsidRPr="007A533F">
        <w:rPr>
          <w:rFonts w:cs="Calibri"/>
          <w:sz w:val="24"/>
        </w:rPr>
        <w:t>351563033</w:t>
      </w:r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1811F0">
        <w:rPr>
          <w:rFonts w:cs="Calibri"/>
          <w:sz w:val="24"/>
        </w:rPr>
        <w:t>ą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D52CF3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uczestniczeniu w spółce jako wspólnik spółki cywilnej lub spółki osobowej;</w:t>
      </w:r>
    </w:p>
    <w:p w14:paraId="25FCC5E6" w14:textId="77777777" w:rsidR="00C75D2C" w:rsidRPr="00C75D2C" w:rsidRDefault="00C75D2C" w:rsidP="00D52CF3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D52CF3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pełnieniu funkcji członka organu nadzorczego lub zarządzającego, prokurenta, pełnomocnika;</w:t>
      </w:r>
    </w:p>
    <w:p w14:paraId="09550B86" w14:textId="6CE4CDE4" w:rsidR="00F313C6" w:rsidRPr="00C75D2C" w:rsidRDefault="00C75D2C" w:rsidP="00D52CF3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D97B4" w14:textId="77777777" w:rsidR="00662A18" w:rsidRDefault="00662A18" w:rsidP="004F60AA">
      <w:pPr>
        <w:spacing w:after="0" w:line="240" w:lineRule="auto"/>
      </w:pPr>
      <w:r>
        <w:separator/>
      </w:r>
    </w:p>
  </w:endnote>
  <w:endnote w:type="continuationSeparator" w:id="0">
    <w:p w14:paraId="05D3B36E" w14:textId="77777777" w:rsidR="00662A18" w:rsidRDefault="00662A18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4882257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ABFCCD4" w14:textId="3C4E8416" w:rsidR="00D52CF3" w:rsidRPr="00D52CF3" w:rsidRDefault="00D52CF3">
            <w:pPr>
              <w:pStyle w:val="Stopka"/>
              <w:jc w:val="right"/>
              <w:rPr>
                <w:sz w:val="20"/>
                <w:szCs w:val="20"/>
              </w:rPr>
            </w:pPr>
            <w:r w:rsidRPr="00D52CF3">
              <w:rPr>
                <w:sz w:val="20"/>
                <w:szCs w:val="20"/>
              </w:rPr>
              <w:t xml:space="preserve">Strona </w:t>
            </w:r>
            <w:r w:rsidRPr="00D52CF3">
              <w:rPr>
                <w:sz w:val="20"/>
                <w:szCs w:val="20"/>
              </w:rPr>
              <w:fldChar w:fldCharType="begin"/>
            </w:r>
            <w:r w:rsidRPr="00D52CF3">
              <w:rPr>
                <w:sz w:val="20"/>
                <w:szCs w:val="20"/>
              </w:rPr>
              <w:instrText>PAGE</w:instrText>
            </w:r>
            <w:r w:rsidRPr="00D52CF3">
              <w:rPr>
                <w:sz w:val="20"/>
                <w:szCs w:val="20"/>
              </w:rPr>
              <w:fldChar w:fldCharType="separate"/>
            </w:r>
            <w:r w:rsidRPr="00D52CF3">
              <w:rPr>
                <w:sz w:val="20"/>
                <w:szCs w:val="20"/>
              </w:rPr>
              <w:t>2</w:t>
            </w:r>
            <w:r w:rsidRPr="00D52CF3">
              <w:rPr>
                <w:sz w:val="20"/>
                <w:szCs w:val="20"/>
              </w:rPr>
              <w:fldChar w:fldCharType="end"/>
            </w:r>
            <w:r w:rsidRPr="00D52CF3">
              <w:rPr>
                <w:sz w:val="20"/>
                <w:szCs w:val="20"/>
              </w:rPr>
              <w:t xml:space="preserve"> z </w:t>
            </w:r>
            <w:r w:rsidRPr="00D52CF3">
              <w:rPr>
                <w:sz w:val="20"/>
                <w:szCs w:val="20"/>
              </w:rPr>
              <w:fldChar w:fldCharType="begin"/>
            </w:r>
            <w:r w:rsidRPr="00D52CF3">
              <w:rPr>
                <w:sz w:val="20"/>
                <w:szCs w:val="20"/>
              </w:rPr>
              <w:instrText>NUMPAGES</w:instrText>
            </w:r>
            <w:r w:rsidRPr="00D52CF3">
              <w:rPr>
                <w:sz w:val="20"/>
                <w:szCs w:val="20"/>
              </w:rPr>
              <w:fldChar w:fldCharType="separate"/>
            </w:r>
            <w:r w:rsidRPr="00D52CF3">
              <w:rPr>
                <w:sz w:val="20"/>
                <w:szCs w:val="20"/>
              </w:rPr>
              <w:t>2</w:t>
            </w:r>
            <w:r w:rsidRPr="00D52CF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754488F" w14:textId="48F62BD0" w:rsidR="2DF4CB9A" w:rsidRPr="00D52CF3" w:rsidRDefault="2DF4CB9A" w:rsidP="2DF4CB9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EA565" w14:textId="77777777" w:rsidR="00662A18" w:rsidRDefault="00662A18" w:rsidP="004F60AA">
      <w:pPr>
        <w:spacing w:after="0" w:line="240" w:lineRule="auto"/>
      </w:pPr>
      <w:r>
        <w:separator/>
      </w:r>
    </w:p>
  </w:footnote>
  <w:footnote w:type="continuationSeparator" w:id="0">
    <w:p w14:paraId="4B8CD0BC" w14:textId="77777777" w:rsidR="00662A18" w:rsidRDefault="00662A18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D52CF3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3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3"/>
    </w:p>
  </w:footnote>
  <w:footnote w:id="2">
    <w:p w14:paraId="1CAD386E" w14:textId="77777777" w:rsidR="009238DB" w:rsidRPr="007A7F1C" w:rsidRDefault="009238DB" w:rsidP="00D52CF3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D52CF3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0FAB3" w14:textId="6D5932F3" w:rsidR="008569D4" w:rsidRPr="004C625B" w:rsidRDefault="008569D4" w:rsidP="004F3FD0">
    <w:pPr>
      <w:pStyle w:val="Nagwek"/>
      <w:spacing w:line="360" w:lineRule="auto"/>
      <w:rPr>
        <w:i/>
        <w:iCs/>
        <w:sz w:val="20"/>
        <w:szCs w:val="20"/>
      </w:rPr>
    </w:pPr>
    <w:r w:rsidRPr="004C625B">
      <w:rPr>
        <w:i/>
        <w:iCs/>
        <w:sz w:val="20"/>
        <w:szCs w:val="20"/>
      </w:rPr>
      <w:t xml:space="preserve">Zamówienie dofinansowane </w:t>
    </w:r>
    <w:bookmarkStart w:id="4" w:name="_Hlk178678049"/>
    <w:bookmarkStart w:id="5" w:name="_Hlk178678050"/>
    <w:bookmarkStart w:id="6" w:name="_Hlk178678052"/>
    <w:bookmarkStart w:id="7" w:name="_Hlk178678053"/>
    <w:r w:rsidRPr="004C625B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4"/>
    <w:bookmarkEnd w:id="5"/>
    <w:bookmarkEnd w:id="6"/>
    <w:bookmarkEnd w:id="7"/>
    <w:r w:rsidR="00FA2EA7" w:rsidRPr="004C625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787314">
    <w:abstractNumId w:val="45"/>
  </w:num>
  <w:num w:numId="2" w16cid:durableId="430013529">
    <w:abstractNumId w:val="38"/>
  </w:num>
  <w:num w:numId="3" w16cid:durableId="1281768067">
    <w:abstractNumId w:val="46"/>
  </w:num>
  <w:num w:numId="4" w16cid:durableId="524708473">
    <w:abstractNumId w:val="41"/>
  </w:num>
  <w:num w:numId="5" w16cid:durableId="350492376">
    <w:abstractNumId w:val="0"/>
  </w:num>
  <w:num w:numId="6" w16cid:durableId="955528151">
    <w:abstractNumId w:val="1"/>
  </w:num>
  <w:num w:numId="7" w16cid:durableId="1561020900">
    <w:abstractNumId w:val="2"/>
  </w:num>
  <w:num w:numId="8" w16cid:durableId="189419853">
    <w:abstractNumId w:val="4"/>
  </w:num>
  <w:num w:numId="9" w16cid:durableId="1700736445">
    <w:abstractNumId w:val="5"/>
  </w:num>
  <w:num w:numId="10" w16cid:durableId="742409662">
    <w:abstractNumId w:val="6"/>
  </w:num>
  <w:num w:numId="11" w16cid:durableId="1324622534">
    <w:abstractNumId w:val="7"/>
  </w:num>
  <w:num w:numId="12" w16cid:durableId="1915242206">
    <w:abstractNumId w:val="8"/>
  </w:num>
  <w:num w:numId="13" w16cid:durableId="1031298204">
    <w:abstractNumId w:val="9"/>
  </w:num>
  <w:num w:numId="14" w16cid:durableId="1523974287">
    <w:abstractNumId w:val="10"/>
  </w:num>
  <w:num w:numId="15" w16cid:durableId="1322465806">
    <w:abstractNumId w:val="12"/>
  </w:num>
  <w:num w:numId="16" w16cid:durableId="86780454">
    <w:abstractNumId w:val="13"/>
  </w:num>
  <w:num w:numId="17" w16cid:durableId="29260741">
    <w:abstractNumId w:val="14"/>
  </w:num>
  <w:num w:numId="18" w16cid:durableId="1186289866">
    <w:abstractNumId w:val="15"/>
  </w:num>
  <w:num w:numId="19" w16cid:durableId="1662199394">
    <w:abstractNumId w:val="16"/>
  </w:num>
  <w:num w:numId="20" w16cid:durableId="783621312">
    <w:abstractNumId w:val="18"/>
  </w:num>
  <w:num w:numId="21" w16cid:durableId="1157455708">
    <w:abstractNumId w:val="19"/>
  </w:num>
  <w:num w:numId="22" w16cid:durableId="1015569076">
    <w:abstractNumId w:val="20"/>
  </w:num>
  <w:num w:numId="23" w16cid:durableId="1984045140">
    <w:abstractNumId w:val="21"/>
  </w:num>
  <w:num w:numId="24" w16cid:durableId="528639422">
    <w:abstractNumId w:val="23"/>
  </w:num>
  <w:num w:numId="25" w16cid:durableId="549340319">
    <w:abstractNumId w:val="24"/>
  </w:num>
  <w:num w:numId="26" w16cid:durableId="722681696">
    <w:abstractNumId w:val="25"/>
  </w:num>
  <w:num w:numId="27" w16cid:durableId="1903445198">
    <w:abstractNumId w:val="26"/>
  </w:num>
  <w:num w:numId="28" w16cid:durableId="1726485705">
    <w:abstractNumId w:val="27"/>
  </w:num>
  <w:num w:numId="29" w16cid:durableId="1712535031">
    <w:abstractNumId w:val="28"/>
  </w:num>
  <w:num w:numId="30" w16cid:durableId="774709589">
    <w:abstractNumId w:val="29"/>
  </w:num>
  <w:num w:numId="31" w16cid:durableId="1391881372">
    <w:abstractNumId w:val="44"/>
  </w:num>
  <w:num w:numId="32" w16cid:durableId="1841122516">
    <w:abstractNumId w:val="42"/>
  </w:num>
  <w:num w:numId="33" w16cid:durableId="378475823">
    <w:abstractNumId w:val="37"/>
  </w:num>
  <w:num w:numId="34" w16cid:durableId="367072026">
    <w:abstractNumId w:val="34"/>
  </w:num>
  <w:num w:numId="35" w16cid:durableId="1692755106">
    <w:abstractNumId w:val="36"/>
  </w:num>
  <w:num w:numId="36" w16cid:durableId="44725107">
    <w:abstractNumId w:val="35"/>
  </w:num>
  <w:num w:numId="37" w16cid:durableId="1479834470">
    <w:abstractNumId w:val="11"/>
    <w:lvlOverride w:ilvl="0">
      <w:startOverride w:val="1"/>
    </w:lvlOverride>
  </w:num>
  <w:num w:numId="38" w16cid:durableId="2105951786">
    <w:abstractNumId w:val="17"/>
    <w:lvlOverride w:ilvl="0">
      <w:startOverride w:val="1"/>
    </w:lvlOverride>
  </w:num>
  <w:num w:numId="39" w16cid:durableId="5210146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91995112">
    <w:abstractNumId w:val="22"/>
  </w:num>
  <w:num w:numId="41" w16cid:durableId="860702262">
    <w:abstractNumId w:val="3"/>
    <w:lvlOverride w:ilvl="0">
      <w:startOverride w:val="1"/>
    </w:lvlOverride>
  </w:num>
  <w:num w:numId="42" w16cid:durableId="41443591">
    <w:abstractNumId w:val="30"/>
  </w:num>
  <w:num w:numId="43" w16cid:durableId="749548679">
    <w:abstractNumId w:val="31"/>
  </w:num>
  <w:num w:numId="44" w16cid:durableId="610624219">
    <w:abstractNumId w:val="33"/>
  </w:num>
  <w:num w:numId="45" w16cid:durableId="39090005">
    <w:abstractNumId w:val="32"/>
  </w:num>
  <w:num w:numId="46" w16cid:durableId="1351832769">
    <w:abstractNumId w:val="40"/>
  </w:num>
  <w:num w:numId="47" w16cid:durableId="567377915">
    <w:abstractNumId w:val="39"/>
  </w:num>
  <w:num w:numId="48" w16cid:durableId="1877619139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3689"/>
    <w:rsid w:val="00055300"/>
    <w:rsid w:val="0006677D"/>
    <w:rsid w:val="000700CB"/>
    <w:rsid w:val="000A71F9"/>
    <w:rsid w:val="000B71D5"/>
    <w:rsid w:val="000C69FA"/>
    <w:rsid w:val="000E3A42"/>
    <w:rsid w:val="000E3E86"/>
    <w:rsid w:val="000E557E"/>
    <w:rsid w:val="00117840"/>
    <w:rsid w:val="00121CB7"/>
    <w:rsid w:val="001318CF"/>
    <w:rsid w:val="001357F0"/>
    <w:rsid w:val="00144094"/>
    <w:rsid w:val="00152753"/>
    <w:rsid w:val="00160978"/>
    <w:rsid w:val="001679C8"/>
    <w:rsid w:val="00170AD6"/>
    <w:rsid w:val="00175D6C"/>
    <w:rsid w:val="00176CC1"/>
    <w:rsid w:val="00177E50"/>
    <w:rsid w:val="001811F0"/>
    <w:rsid w:val="00192CA7"/>
    <w:rsid w:val="001A7645"/>
    <w:rsid w:val="001B2D73"/>
    <w:rsid w:val="001C29BB"/>
    <w:rsid w:val="001D0D0B"/>
    <w:rsid w:val="001D7B49"/>
    <w:rsid w:val="00210730"/>
    <w:rsid w:val="00223C3E"/>
    <w:rsid w:val="0024367A"/>
    <w:rsid w:val="0024491E"/>
    <w:rsid w:val="00251E68"/>
    <w:rsid w:val="0025257C"/>
    <w:rsid w:val="0026496E"/>
    <w:rsid w:val="0029729A"/>
    <w:rsid w:val="002A61D4"/>
    <w:rsid w:val="002B1A0F"/>
    <w:rsid w:val="002B496F"/>
    <w:rsid w:val="002B6A34"/>
    <w:rsid w:val="002C35A2"/>
    <w:rsid w:val="002D0265"/>
    <w:rsid w:val="002D39A4"/>
    <w:rsid w:val="002D63B6"/>
    <w:rsid w:val="002E0312"/>
    <w:rsid w:val="002E4548"/>
    <w:rsid w:val="002F0BDD"/>
    <w:rsid w:val="002F4801"/>
    <w:rsid w:val="00301DC4"/>
    <w:rsid w:val="00302F69"/>
    <w:rsid w:val="003145BD"/>
    <w:rsid w:val="003233BD"/>
    <w:rsid w:val="00350096"/>
    <w:rsid w:val="00365B98"/>
    <w:rsid w:val="00366EF4"/>
    <w:rsid w:val="00372B8F"/>
    <w:rsid w:val="00384543"/>
    <w:rsid w:val="00390FD3"/>
    <w:rsid w:val="003A5931"/>
    <w:rsid w:val="003A7522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52C05"/>
    <w:rsid w:val="004628E6"/>
    <w:rsid w:val="00471DF5"/>
    <w:rsid w:val="0048366E"/>
    <w:rsid w:val="004A030B"/>
    <w:rsid w:val="004B2BDD"/>
    <w:rsid w:val="004B6242"/>
    <w:rsid w:val="004B68F1"/>
    <w:rsid w:val="004C1FB1"/>
    <w:rsid w:val="004C3CF7"/>
    <w:rsid w:val="004C625B"/>
    <w:rsid w:val="004D29DF"/>
    <w:rsid w:val="004E338D"/>
    <w:rsid w:val="004E4397"/>
    <w:rsid w:val="004F3FD0"/>
    <w:rsid w:val="004F60AA"/>
    <w:rsid w:val="00507C99"/>
    <w:rsid w:val="005354DC"/>
    <w:rsid w:val="0055030F"/>
    <w:rsid w:val="005521AE"/>
    <w:rsid w:val="00571A20"/>
    <w:rsid w:val="005856C9"/>
    <w:rsid w:val="005B45EF"/>
    <w:rsid w:val="005B75F8"/>
    <w:rsid w:val="005C3B7D"/>
    <w:rsid w:val="005C652E"/>
    <w:rsid w:val="005F57E0"/>
    <w:rsid w:val="0060074C"/>
    <w:rsid w:val="00626955"/>
    <w:rsid w:val="006337DF"/>
    <w:rsid w:val="00635AC3"/>
    <w:rsid w:val="00662A18"/>
    <w:rsid w:val="00665634"/>
    <w:rsid w:val="006845C0"/>
    <w:rsid w:val="0068634C"/>
    <w:rsid w:val="00692B4E"/>
    <w:rsid w:val="00696CDF"/>
    <w:rsid w:val="006A33A6"/>
    <w:rsid w:val="006C7067"/>
    <w:rsid w:val="006D27E6"/>
    <w:rsid w:val="0070306B"/>
    <w:rsid w:val="007035AB"/>
    <w:rsid w:val="0070521B"/>
    <w:rsid w:val="00715CA0"/>
    <w:rsid w:val="0072129D"/>
    <w:rsid w:val="00741D61"/>
    <w:rsid w:val="0075405D"/>
    <w:rsid w:val="00780F39"/>
    <w:rsid w:val="007A533F"/>
    <w:rsid w:val="007C247D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B58C8"/>
    <w:rsid w:val="008C3A2F"/>
    <w:rsid w:val="008E1FC9"/>
    <w:rsid w:val="00904BBE"/>
    <w:rsid w:val="00911C0B"/>
    <w:rsid w:val="009238DB"/>
    <w:rsid w:val="0092414C"/>
    <w:rsid w:val="00931E44"/>
    <w:rsid w:val="00945EE4"/>
    <w:rsid w:val="009526A2"/>
    <w:rsid w:val="00956835"/>
    <w:rsid w:val="00962A35"/>
    <w:rsid w:val="0097553E"/>
    <w:rsid w:val="009804B6"/>
    <w:rsid w:val="00980B13"/>
    <w:rsid w:val="0098296F"/>
    <w:rsid w:val="00991623"/>
    <w:rsid w:val="009938D8"/>
    <w:rsid w:val="009B09E5"/>
    <w:rsid w:val="009B1998"/>
    <w:rsid w:val="009B63D9"/>
    <w:rsid w:val="009C0202"/>
    <w:rsid w:val="009D592C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B05643"/>
    <w:rsid w:val="00B1252F"/>
    <w:rsid w:val="00B12C18"/>
    <w:rsid w:val="00B1506B"/>
    <w:rsid w:val="00B21A89"/>
    <w:rsid w:val="00B27A0A"/>
    <w:rsid w:val="00B57A45"/>
    <w:rsid w:val="00B7043A"/>
    <w:rsid w:val="00B70C72"/>
    <w:rsid w:val="00B719F8"/>
    <w:rsid w:val="00B87FDC"/>
    <w:rsid w:val="00B909AC"/>
    <w:rsid w:val="00BE3F0E"/>
    <w:rsid w:val="00BE6683"/>
    <w:rsid w:val="00BF6788"/>
    <w:rsid w:val="00BF7D28"/>
    <w:rsid w:val="00C002EB"/>
    <w:rsid w:val="00C0303E"/>
    <w:rsid w:val="00C04234"/>
    <w:rsid w:val="00C12DEC"/>
    <w:rsid w:val="00C13150"/>
    <w:rsid w:val="00C529A3"/>
    <w:rsid w:val="00C75D2C"/>
    <w:rsid w:val="00C83DFD"/>
    <w:rsid w:val="00C864D0"/>
    <w:rsid w:val="00C86EE9"/>
    <w:rsid w:val="00CA17DA"/>
    <w:rsid w:val="00CA3C17"/>
    <w:rsid w:val="00CB5D88"/>
    <w:rsid w:val="00CC1BCE"/>
    <w:rsid w:val="00CF7FA7"/>
    <w:rsid w:val="00D20C6D"/>
    <w:rsid w:val="00D23596"/>
    <w:rsid w:val="00D27799"/>
    <w:rsid w:val="00D3549A"/>
    <w:rsid w:val="00D36584"/>
    <w:rsid w:val="00D52CF3"/>
    <w:rsid w:val="00D63D21"/>
    <w:rsid w:val="00D909E5"/>
    <w:rsid w:val="00D90D5A"/>
    <w:rsid w:val="00DB7D7A"/>
    <w:rsid w:val="00DE1E6C"/>
    <w:rsid w:val="00DE39D0"/>
    <w:rsid w:val="00DE5DFE"/>
    <w:rsid w:val="00E143E9"/>
    <w:rsid w:val="00E16D82"/>
    <w:rsid w:val="00E31C64"/>
    <w:rsid w:val="00E371D7"/>
    <w:rsid w:val="00E41181"/>
    <w:rsid w:val="00E44A7E"/>
    <w:rsid w:val="00E55161"/>
    <w:rsid w:val="00E72EF5"/>
    <w:rsid w:val="00E80529"/>
    <w:rsid w:val="00E935FA"/>
    <w:rsid w:val="00EA40FC"/>
    <w:rsid w:val="00F313C6"/>
    <w:rsid w:val="00F46F05"/>
    <w:rsid w:val="00F57F9B"/>
    <w:rsid w:val="00F72BB9"/>
    <w:rsid w:val="00F73647"/>
    <w:rsid w:val="00F90D92"/>
    <w:rsid w:val="00F93DE6"/>
    <w:rsid w:val="00F94382"/>
    <w:rsid w:val="00FA27D3"/>
    <w:rsid w:val="00FA2EA7"/>
    <w:rsid w:val="00FB3671"/>
    <w:rsid w:val="00FB7B7A"/>
    <w:rsid w:val="00FC34E9"/>
    <w:rsid w:val="00FC5B1F"/>
    <w:rsid w:val="00FE0D2F"/>
    <w:rsid w:val="00FE28B5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5CB18C03-699E-488E-B9AE-14CE0D6D6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243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29</cp:revision>
  <dcterms:created xsi:type="dcterms:W3CDTF">2025-01-14T12:26:00Z</dcterms:created>
  <dcterms:modified xsi:type="dcterms:W3CDTF">2025-12-09T12:26:00Z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